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B0258" w14:textId="77777777" w:rsidR="001F3D53" w:rsidRPr="001F3D53" w:rsidRDefault="00F13ACA" w:rsidP="00C16BD9">
      <w:pPr>
        <w:pStyle w:val="Heading1"/>
      </w:pPr>
      <w:r>
        <w:t xml:space="preserve">Green Star </w:t>
      </w:r>
      <w:r w:rsidR="001F3D53">
        <w:t>Accredited professional</w:t>
      </w:r>
    </w:p>
    <w:p w14:paraId="19A5C4EF" w14:textId="77777777" w:rsidR="001F3D53" w:rsidRPr="00557BB1" w:rsidRDefault="001F3D53" w:rsidP="0004044B">
      <w:pPr>
        <w:pStyle w:val="Heading3"/>
        <w:numPr>
          <w:ilvl w:val="0"/>
          <w:numId w:val="0"/>
        </w:numPr>
        <w:rPr>
          <w:sz w:val="24"/>
          <w:szCs w:val="24"/>
        </w:rPr>
      </w:pPr>
      <w:r w:rsidRPr="00557BB1">
        <w:rPr>
          <w:sz w:val="24"/>
          <w:szCs w:val="24"/>
        </w:rPr>
        <w:t>Credit 1</w:t>
      </w:r>
    </w:p>
    <w:p w14:paraId="207979B0" w14:textId="750132DB" w:rsidR="001F3D53" w:rsidRPr="00557BB1" w:rsidRDefault="001F3D53" w:rsidP="0004044B">
      <w:pPr>
        <w:pStyle w:val="Heading3"/>
        <w:numPr>
          <w:ilvl w:val="0"/>
          <w:numId w:val="0"/>
        </w:numPr>
        <w:rPr>
          <w:sz w:val="24"/>
          <w:szCs w:val="24"/>
        </w:rPr>
      </w:pPr>
      <w:r w:rsidRPr="00557BB1">
        <w:rPr>
          <w:sz w:val="24"/>
          <w:szCs w:val="24"/>
        </w:rPr>
        <w:t>Design Review Submission</w:t>
      </w:r>
      <w:r w:rsidRPr="00557BB1">
        <w:rPr>
          <w:sz w:val="24"/>
          <w:szCs w:val="24"/>
        </w:rPr>
        <w:tab/>
      </w:r>
      <w:sdt>
        <w:sdtPr>
          <w:rPr>
            <w:b/>
            <w:sz w:val="24"/>
            <w:szCs w:val="24"/>
          </w:rPr>
          <w:id w:val="-1936818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BD9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04044B" w:rsidRPr="00557BB1">
        <w:rPr>
          <w:sz w:val="24"/>
          <w:szCs w:val="24"/>
        </w:rPr>
        <w:tab/>
        <w:t xml:space="preserve">As Built Submission </w:t>
      </w:r>
      <w:r w:rsidRPr="00557BB1">
        <w:rPr>
          <w:sz w:val="24"/>
          <w:szCs w:val="24"/>
        </w:rPr>
        <w:t xml:space="preserve"> </w:t>
      </w:r>
      <w:sdt>
        <w:sdtPr>
          <w:rPr>
            <w:b/>
            <w:sz w:val="24"/>
            <w:szCs w:val="24"/>
          </w:rPr>
          <w:id w:val="-334767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600" w:rsidRPr="00557BB1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Pr="00557BB1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446"/>
        <w:gridCol w:w="1068"/>
        <w:gridCol w:w="3125"/>
        <w:gridCol w:w="1388"/>
      </w:tblGrid>
      <w:tr w:rsidR="001F3D53" w:rsidRPr="00557BB1" w14:paraId="6117B3B9" w14:textId="77777777" w:rsidTr="002C1ACE">
        <w:tc>
          <w:tcPr>
            <w:tcW w:w="3510" w:type="dxa"/>
            <w:vAlign w:val="center"/>
          </w:tcPr>
          <w:p w14:paraId="6F3E124D" w14:textId="77777777" w:rsidR="001F3D53" w:rsidRPr="00557BB1" w:rsidRDefault="001F3D53" w:rsidP="00CC3A37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557BB1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3B510B1C" w14:textId="77777777" w:rsidR="001F3D53" w:rsidRPr="00557BB1" w:rsidRDefault="001F3D53" w:rsidP="00CC3A37">
            <w:pPr>
              <w:pStyle w:val="Heading3"/>
              <w:numPr>
                <w:ilvl w:val="0"/>
                <w:numId w:val="0"/>
              </w:numPr>
              <w:spacing w:before="120"/>
              <w:ind w:left="360"/>
              <w:rPr>
                <w:sz w:val="24"/>
                <w:szCs w:val="24"/>
              </w:rPr>
            </w:pPr>
            <w:r w:rsidRPr="00557BB1">
              <w:rPr>
                <w:sz w:val="24"/>
                <w:szCs w:val="24"/>
              </w:rPr>
              <w:t>1</w:t>
            </w:r>
          </w:p>
        </w:tc>
        <w:tc>
          <w:tcPr>
            <w:tcW w:w="3173" w:type="dxa"/>
            <w:vAlign w:val="center"/>
          </w:tcPr>
          <w:p w14:paraId="2F2403D2" w14:textId="77777777" w:rsidR="001F3D53" w:rsidRPr="00557BB1" w:rsidRDefault="001F3D53" w:rsidP="00CC3A37">
            <w:pPr>
              <w:pStyle w:val="Heading3"/>
              <w:numPr>
                <w:ilvl w:val="0"/>
                <w:numId w:val="0"/>
              </w:numPr>
              <w:spacing w:before="120"/>
              <w:ind w:left="360"/>
              <w:rPr>
                <w:sz w:val="24"/>
                <w:szCs w:val="24"/>
              </w:rPr>
            </w:pPr>
            <w:r w:rsidRPr="00557BB1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13B3502E" w14:textId="4A08EECC" w:rsidR="001F3D53" w:rsidRPr="00557BB1" w:rsidRDefault="00CC13DA" w:rsidP="002C1ACE">
            <w:pPr>
              <w:pStyle w:val="Heading3"/>
              <w:numPr>
                <w:ilvl w:val="0"/>
                <w:numId w:val="0"/>
              </w:numPr>
              <w:ind w:left="720" w:hanging="720"/>
              <w:jc w:val="center"/>
              <w:rPr>
                <w:bCs w:val="0"/>
                <w:color w:val="8064A2" w:themeColor="accent4"/>
                <w:sz w:val="24"/>
                <w:szCs w:val="24"/>
              </w:rPr>
            </w:pPr>
            <w:r w:rsidRPr="00557BB1">
              <w:rPr>
                <w:color w:val="8064A2" w:themeColor="accent4"/>
                <w:sz w:val="24"/>
                <w:szCs w:val="24"/>
              </w:rPr>
              <w:t>[</w:t>
            </w:r>
            <w:r w:rsidR="00C16BD9">
              <w:t>x</w:t>
            </w:r>
            <w:r w:rsidRPr="00557BB1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6556B731" w14:textId="5C9F4E74" w:rsidR="005C34D2" w:rsidRDefault="005C34D2" w:rsidP="0062375E">
      <w:pPr>
        <w:jc w:val="both"/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18"/>
        <w:gridCol w:w="1804"/>
        <w:gridCol w:w="4571"/>
        <w:gridCol w:w="1107"/>
        <w:gridCol w:w="1027"/>
      </w:tblGrid>
      <w:tr w:rsidR="0026389D" w14:paraId="0D35CF81" w14:textId="77777777" w:rsidTr="0000328D">
        <w:tc>
          <w:tcPr>
            <w:tcW w:w="287" w:type="pct"/>
            <w:vAlign w:val="center"/>
          </w:tcPr>
          <w:p w14:paraId="4ABEBDB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99" w:type="pct"/>
            <w:vAlign w:val="center"/>
          </w:tcPr>
          <w:p w14:paraId="128143C4" w14:textId="77777777" w:rsidR="00017B56" w:rsidRPr="00017B56" w:rsidRDefault="00F96634" w:rsidP="0000328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532" w:type="pct"/>
            <w:vAlign w:val="center"/>
          </w:tcPr>
          <w:p w14:paraId="04117CB7" w14:textId="77777777" w:rsidR="009713A0" w:rsidRDefault="00017B56" w:rsidP="0000328D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  <w:vAlign w:val="center"/>
          </w:tcPr>
          <w:p w14:paraId="2DEA290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70" w:type="pct"/>
            <w:vAlign w:val="center"/>
          </w:tcPr>
          <w:p w14:paraId="0B350CB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206D1F65" w14:textId="77777777" w:rsidTr="0000328D">
        <w:tc>
          <w:tcPr>
            <w:tcW w:w="287" w:type="pct"/>
            <w:vAlign w:val="center"/>
          </w:tcPr>
          <w:p w14:paraId="6466477A" w14:textId="3CC956FD" w:rsidR="001A76C9" w:rsidRPr="004C3471" w:rsidRDefault="001A76C9" w:rsidP="004C3471">
            <w:pPr>
              <w:jc w:val="center"/>
              <w:rPr>
                <w:b/>
              </w:rPr>
            </w:pPr>
            <w:r w:rsidRPr="004C3471">
              <w:rPr>
                <w:b/>
              </w:rPr>
              <w:t>1</w:t>
            </w:r>
          </w:p>
        </w:tc>
        <w:tc>
          <w:tcPr>
            <w:tcW w:w="999" w:type="pct"/>
            <w:vAlign w:val="center"/>
          </w:tcPr>
          <w:p w14:paraId="42D0F554" w14:textId="77777777" w:rsidR="001A76C9" w:rsidRPr="004C3471" w:rsidRDefault="00F06BB8" w:rsidP="0000328D">
            <w:pPr>
              <w:rPr>
                <w:b/>
              </w:rPr>
            </w:pPr>
            <w:r w:rsidRPr="004C3471">
              <w:rPr>
                <w:b/>
              </w:rPr>
              <w:t>Accredited Professional</w:t>
            </w:r>
          </w:p>
        </w:tc>
        <w:tc>
          <w:tcPr>
            <w:tcW w:w="2532" w:type="pct"/>
            <w:vAlign w:val="center"/>
          </w:tcPr>
          <w:p w14:paraId="65606178" w14:textId="77777777" w:rsidR="001A76C9" w:rsidRDefault="00F06BB8" w:rsidP="009A19C5">
            <w:r w:rsidRPr="0000328D">
              <w:rPr>
                <w:rFonts w:eastAsia="Times New Roman"/>
                <w:b/>
                <w:lang w:eastAsia="en-AU"/>
              </w:rPr>
              <w:t>1 point</w:t>
            </w:r>
            <w:r w:rsidRPr="00FF50B2">
              <w:rPr>
                <w:rFonts w:eastAsia="Times New Roman"/>
                <w:lang w:eastAsia="en-AU"/>
              </w:rPr>
              <w:t xml:space="preserve"> is available where a Green Star Accredited Professional (GSAP)</w:t>
            </w:r>
            <w:r w:rsidR="00006C0B">
              <w:rPr>
                <w:rFonts w:eastAsia="Times New Roman"/>
                <w:lang w:eastAsia="en-AU"/>
              </w:rPr>
              <w:t xml:space="preserve"> trained in </w:t>
            </w:r>
            <w:r w:rsidR="00006C0B" w:rsidRPr="0000328D">
              <w:rPr>
                <w:rFonts w:eastAsia="Times New Roman"/>
                <w:i/>
                <w:lang w:eastAsia="en-AU"/>
              </w:rPr>
              <w:t>Green Star – Design &amp; As Built</w:t>
            </w:r>
            <w:r>
              <w:rPr>
                <w:rFonts w:eastAsia="Times New Roman"/>
                <w:lang w:eastAsia="en-AU"/>
              </w:rPr>
              <w:t>,</w:t>
            </w:r>
            <w:r w:rsidRPr="00FF50B2">
              <w:rPr>
                <w:rFonts w:eastAsia="Times New Roman"/>
                <w:lang w:eastAsia="en-AU"/>
              </w:rPr>
              <w:t xml:space="preserve"> has been contractually engaged to</w:t>
            </w:r>
            <w:r>
              <w:rPr>
                <w:rFonts w:eastAsia="Times New Roman"/>
                <w:lang w:eastAsia="en-AU"/>
              </w:rPr>
              <w:t xml:space="preserve"> </w:t>
            </w:r>
            <w:r>
              <w:t>p</w:t>
            </w:r>
            <w:r w:rsidRPr="00985241">
              <w:t xml:space="preserve">rovide advice, support and information related to Green Star principles, structure, </w:t>
            </w:r>
            <w:proofErr w:type="gramStart"/>
            <w:r w:rsidRPr="00985241">
              <w:t>timing</w:t>
            </w:r>
            <w:proofErr w:type="gramEnd"/>
            <w:r w:rsidRPr="00985241">
              <w:t xml:space="preserve"> and processes</w:t>
            </w:r>
            <w:r>
              <w:t>, at</w:t>
            </w:r>
            <w:r w:rsidRPr="00985241">
              <w:t xml:space="preserve"> all stages of the project</w:t>
            </w:r>
            <w:r>
              <w:t>,</w:t>
            </w:r>
            <w:r w:rsidRPr="00985241">
              <w:t xml:space="preserve"> leading to certification.</w:t>
            </w:r>
          </w:p>
        </w:tc>
        <w:tc>
          <w:tcPr>
            <w:tcW w:w="613" w:type="pct"/>
            <w:vAlign w:val="center"/>
          </w:tcPr>
          <w:p w14:paraId="3D881D26" w14:textId="77777777" w:rsidR="00F06BB8" w:rsidRDefault="00F06BB8" w:rsidP="00F06BB8">
            <w:pPr>
              <w:jc w:val="center"/>
            </w:pPr>
            <w:r>
              <w:t>1</w:t>
            </w:r>
          </w:p>
        </w:tc>
        <w:tc>
          <w:tcPr>
            <w:tcW w:w="570" w:type="pct"/>
            <w:vAlign w:val="center"/>
          </w:tcPr>
          <w:p w14:paraId="29D30B81" w14:textId="3A85A739" w:rsidR="001A76C9" w:rsidRDefault="00C16BD9" w:rsidP="001A76C9">
            <w:pPr>
              <w:jc w:val="center"/>
            </w:pPr>
            <w:sdt>
              <w:sdtPr>
                <w:id w:val="342373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C90E18E" w14:textId="77777777" w:rsidR="00766CDB" w:rsidRDefault="00766CDB" w:rsidP="00543FCE">
      <w:bookmarkStart w:id="0" w:name="h.fwvpjw869anz"/>
      <w:bookmarkEnd w:id="0"/>
    </w:p>
    <w:p w14:paraId="6AF561E5" w14:textId="1F0868CE" w:rsidR="00766CDB" w:rsidRPr="00FA0164" w:rsidRDefault="00766CDB" w:rsidP="00766CDB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</w:t>
      </w:r>
      <w:r w:rsidR="00E94CF6">
        <w:t>CIR</w:t>
      </w:r>
      <w:r w:rsidR="00E94CF6"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66CDB" w:rsidRPr="00FA0164" w14:paraId="7ECCAA88" w14:textId="77777777" w:rsidTr="000601D6">
        <w:tc>
          <w:tcPr>
            <w:tcW w:w="3994" w:type="pct"/>
            <w:vAlign w:val="center"/>
          </w:tcPr>
          <w:p w14:paraId="62B978D0" w14:textId="1BBB4395" w:rsidR="00766CDB" w:rsidRPr="00FA0164" w:rsidRDefault="00766CDB" w:rsidP="000601D6">
            <w:r w:rsidRPr="00FA0164">
              <w:t xml:space="preserve">There are no project-specific </w:t>
            </w:r>
            <w:r w:rsidR="004A01DF">
              <w:t>T</w:t>
            </w:r>
            <w:r w:rsidRPr="00FA0164">
              <w:t xml:space="preserve">echnical </w:t>
            </w:r>
            <w:r w:rsidR="004A01DF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005CAFB0" w14:textId="4999243D" w:rsidR="00766CDB" w:rsidRPr="00FA0164" w:rsidRDefault="00C16BD9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66CDB" w:rsidRPr="00FA0164" w14:paraId="0B1D4DDE" w14:textId="77777777" w:rsidTr="000601D6">
        <w:tc>
          <w:tcPr>
            <w:tcW w:w="3994" w:type="pct"/>
            <w:vAlign w:val="center"/>
          </w:tcPr>
          <w:p w14:paraId="0CB71B12" w14:textId="55F30A24" w:rsidR="00766CDB" w:rsidRPr="00FA0164" w:rsidRDefault="00766CDB" w:rsidP="000601D6">
            <w:r w:rsidRPr="00FA0164">
              <w:t xml:space="preserve">There are project-specific </w:t>
            </w:r>
            <w:r w:rsidR="004A01DF">
              <w:t>T</w:t>
            </w:r>
            <w:r w:rsidRPr="00FA0164">
              <w:t xml:space="preserve">echnical </w:t>
            </w:r>
            <w:r w:rsidR="004A01DF">
              <w:t>Q</w:t>
            </w:r>
            <w:r w:rsidRPr="00FA0164">
              <w:t xml:space="preserve">uestions for this credit and all responses received from the </w:t>
            </w:r>
            <w:r w:rsidR="00AE03FF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6796468C" w14:textId="1A400C3C" w:rsidR="00766CDB" w:rsidRPr="00FA0164" w:rsidRDefault="00C16BD9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2CF0F76" w14:textId="77777777" w:rsidR="00766CDB" w:rsidRDefault="00766CDB" w:rsidP="00543FCE"/>
    <w:p w14:paraId="2CA6FEA4" w14:textId="0A26FAB1" w:rsidR="005C2F1A" w:rsidRDefault="00F06BB8" w:rsidP="00C16BD9">
      <w:pPr>
        <w:pStyle w:val="Criterionsubheading"/>
        <w:numPr>
          <w:ilvl w:val="0"/>
          <w:numId w:val="42"/>
        </w:numPr>
      </w:pPr>
      <w:r>
        <w:t>accredited professional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6B1E01" w14:paraId="00C40239" w14:textId="77777777" w:rsidTr="00C16BD9">
        <w:tc>
          <w:tcPr>
            <w:tcW w:w="3994" w:type="pct"/>
            <w:tcBorders>
              <w:bottom w:val="nil"/>
            </w:tcBorders>
            <w:vAlign w:val="center"/>
          </w:tcPr>
          <w:p w14:paraId="1D83A0B0" w14:textId="146C0D34" w:rsidR="006B1E01" w:rsidRDefault="006B1E01" w:rsidP="006B1E01">
            <w:r>
              <w:t>A GSAP has been contractually engaged for the project from preliminary design (or “concept design”) through to practical completion. OR</w:t>
            </w:r>
          </w:p>
        </w:tc>
        <w:tc>
          <w:tcPr>
            <w:tcW w:w="1006" w:type="pct"/>
            <w:tcBorders>
              <w:bottom w:val="nil"/>
            </w:tcBorders>
            <w:vAlign w:val="center"/>
          </w:tcPr>
          <w:p w14:paraId="5DB841DF" w14:textId="0161EEE5" w:rsidR="006B1E01" w:rsidRPr="003A2BE3" w:rsidRDefault="00C16BD9" w:rsidP="006B1E0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-1295292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C320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0FDD3FD" w14:textId="6D2BE256" w:rsidR="006B1E01" w:rsidRPr="003A2BE3" w:rsidRDefault="006B1E01" w:rsidP="006B1E01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6B1E01" w14:paraId="660DF356" w14:textId="77777777" w:rsidTr="00C16BD9">
        <w:tc>
          <w:tcPr>
            <w:tcW w:w="3994" w:type="pct"/>
            <w:tcBorders>
              <w:top w:val="nil"/>
            </w:tcBorders>
            <w:vAlign w:val="center"/>
          </w:tcPr>
          <w:p w14:paraId="3557DF29" w14:textId="1D2EC938" w:rsidR="006B1E01" w:rsidRDefault="006B1E01" w:rsidP="006B1E01">
            <w:r>
              <w:t>A GSAP has been contractually engaged for the project from Green Star registration, or within one month following from registration to completion.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14:paraId="07190628" w14:textId="26EA1FF8" w:rsidR="006B1E01" w:rsidRDefault="00C16BD9" w:rsidP="006B1E01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40549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B1E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06BB8" w14:paraId="51E85811" w14:textId="77777777" w:rsidTr="00CC3A37">
        <w:tc>
          <w:tcPr>
            <w:tcW w:w="3994" w:type="pct"/>
            <w:vAlign w:val="center"/>
          </w:tcPr>
          <w:p w14:paraId="7A9601FF" w14:textId="6C028426" w:rsidR="00F06BB8" w:rsidRPr="003A2BE3" w:rsidRDefault="00AE03FF" w:rsidP="001A5CE5">
            <w:r>
              <w:t>The GSAP has completed the NZGBC-delivered training for new build/ major refurbishment projects, and the qualification has been current for the duration of the project.</w:t>
            </w:r>
            <w:r w:rsidR="00006C0B"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07853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D783CE" w14:textId="77777777" w:rsidR="00F06BB8" w:rsidRPr="003A2BE3" w:rsidRDefault="00006C0B" w:rsidP="00E07D3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F70BD" w14:paraId="32EBD97C" w14:textId="77777777" w:rsidTr="00CC3A37">
        <w:tc>
          <w:tcPr>
            <w:tcW w:w="3994" w:type="pct"/>
            <w:vAlign w:val="center"/>
          </w:tcPr>
          <w:p w14:paraId="35C2B05E" w14:textId="684C7457" w:rsidR="00EF70BD" w:rsidRDefault="00EF70BD" w:rsidP="001A5CE5">
            <w:r>
              <w:lastRenderedPageBreak/>
              <w:t xml:space="preserve">The GSAP has provided advice and support ensuring the project team has had access to information covering Green Star principles, structure, </w:t>
            </w:r>
            <w:proofErr w:type="gramStart"/>
            <w:r>
              <w:t>timing</w:t>
            </w:r>
            <w:proofErr w:type="gramEnd"/>
            <w:r>
              <w:t xml:space="preserve"> and process.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4279290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81CD41" w14:textId="77777777" w:rsidR="00EF70BD" w:rsidRDefault="00EF70BD" w:rsidP="00EF70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8F4D068" w14:textId="77777777" w:rsidR="00EF70BD" w:rsidRDefault="00EF70BD" w:rsidP="00E07D32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6A7BA4" w14:paraId="26F008B1" w14:textId="77777777" w:rsidTr="00CC3A37">
        <w:tc>
          <w:tcPr>
            <w:tcW w:w="3994" w:type="pct"/>
            <w:vAlign w:val="center"/>
          </w:tcPr>
          <w:p w14:paraId="1131D175" w14:textId="77777777" w:rsidR="006A7BA4" w:rsidRDefault="006A7BA4" w:rsidP="006A7BA4">
            <w:r>
              <w:t xml:space="preserve">The GSAP has delivered at least one workshop. OR </w:t>
            </w:r>
          </w:p>
          <w:p w14:paraId="59876309" w14:textId="1C1DC9C4" w:rsidR="006A7BA4" w:rsidRPr="003A2BE3" w:rsidRDefault="006A7BA4" w:rsidP="006A7BA4">
            <w:r>
              <w:t xml:space="preserve">The GSAP has well </w:t>
            </w:r>
            <w:r w:rsidRPr="004B4736">
              <w:t>plan</w:t>
            </w:r>
            <w:r>
              <w:t>ned</w:t>
            </w:r>
            <w:r w:rsidRPr="004B4736">
              <w:t xml:space="preserve"> the Green Star submission and targets with the project team</w:t>
            </w:r>
            <w:r>
              <w:t xml:space="preserve"> by</w:t>
            </w:r>
            <w:r w:rsidRPr="004B4736">
              <w:t xml:space="preserve"> using the Submission Planner, Submission Guidelines and/or other relevant information.</w:t>
            </w:r>
          </w:p>
        </w:tc>
        <w:tc>
          <w:tcPr>
            <w:tcW w:w="1006" w:type="pct"/>
            <w:vAlign w:val="center"/>
          </w:tcPr>
          <w:p w14:paraId="703E09E6" w14:textId="77777777" w:rsidR="006A7BA4" w:rsidRDefault="00C16BD9" w:rsidP="006A7BA4">
            <w:pPr>
              <w:jc w:val="center"/>
            </w:pPr>
            <w:sdt>
              <w:sdtPr>
                <w:id w:val="190665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A7B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A7BA4" w:rsidDel="002A2046">
              <w:t xml:space="preserve"> </w:t>
            </w:r>
          </w:p>
          <w:p w14:paraId="170EA203" w14:textId="77777777" w:rsidR="006A7BA4" w:rsidRDefault="006A7BA4" w:rsidP="006A7BA4">
            <w:pPr>
              <w:jc w:val="center"/>
            </w:pPr>
          </w:p>
          <w:p w14:paraId="39EF2876" w14:textId="2769FE78" w:rsidR="006A7BA4" w:rsidRDefault="00C16BD9" w:rsidP="006A7BA4">
            <w:pPr>
              <w:jc w:val="center"/>
            </w:pPr>
            <w:sdt>
              <w:sdtPr>
                <w:id w:val="19273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6A7BA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4BA5BC3" w14:textId="692381FC" w:rsidR="006A7BA4" w:rsidRDefault="006A7BA4" w:rsidP="006A7BA4">
            <w:pPr>
              <w:jc w:val="center"/>
            </w:pPr>
          </w:p>
        </w:tc>
      </w:tr>
      <w:tr w:rsidR="00393C72" w14:paraId="3C3492FC" w14:textId="77777777" w:rsidTr="00CC3A37">
        <w:tc>
          <w:tcPr>
            <w:tcW w:w="3994" w:type="pct"/>
            <w:vAlign w:val="center"/>
          </w:tcPr>
          <w:p w14:paraId="0019D0C3" w14:textId="77777777" w:rsidR="00393C72" w:rsidRDefault="00393C72" w:rsidP="00393C72">
            <w:r w:rsidRPr="003F154E">
              <w:t xml:space="preserve">The GSAP </w:t>
            </w:r>
            <w:r>
              <w:t>has</w:t>
            </w:r>
            <w:r w:rsidRPr="003F154E">
              <w:t xml:space="preserve"> provide</w:t>
            </w:r>
            <w:r>
              <w:t>d</w:t>
            </w:r>
            <w:r w:rsidRPr="003F154E">
              <w:t xml:space="preserve"> guidance and support at all stages of the project, as follows:</w:t>
            </w:r>
          </w:p>
          <w:p w14:paraId="796A69E1" w14:textId="77777777" w:rsidR="00393C72" w:rsidRDefault="00393C72" w:rsidP="00393C72">
            <w:r>
              <w:t>•</w:t>
            </w:r>
            <w:r>
              <w:tab/>
              <w:t xml:space="preserve">Participate in meetings and </w:t>
            </w:r>
            <w:proofErr w:type="gramStart"/>
            <w:r>
              <w:t>workshops;</w:t>
            </w:r>
            <w:proofErr w:type="gramEnd"/>
          </w:p>
          <w:p w14:paraId="026CE0EB" w14:textId="77777777" w:rsidR="00393C72" w:rsidRDefault="00393C72" w:rsidP="00393C72">
            <w:r>
              <w:t>•</w:t>
            </w:r>
            <w:r>
              <w:tab/>
              <w:t>Review all documentation for compliance with Green Star; and</w:t>
            </w:r>
          </w:p>
          <w:p w14:paraId="045C15D8" w14:textId="25FD4228" w:rsidR="00393C72" w:rsidRDefault="00393C72" w:rsidP="00393C72">
            <w:r>
              <w:t>•</w:t>
            </w:r>
            <w:r>
              <w:tab/>
              <w:t>Be responsible for the preparation and execution of the Green Star submission(s) for certification.</w:t>
            </w:r>
          </w:p>
        </w:tc>
        <w:tc>
          <w:tcPr>
            <w:tcW w:w="1006" w:type="pct"/>
            <w:vAlign w:val="center"/>
          </w:tcPr>
          <w:p w14:paraId="5BBEA7B4" w14:textId="7FDFC781" w:rsidR="00393C72" w:rsidRDefault="00C16BD9" w:rsidP="00393C72">
            <w:pPr>
              <w:jc w:val="center"/>
            </w:pPr>
            <w:sdt>
              <w:sdtPr>
                <w:id w:val="-201275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393C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618A2F43" w14:textId="77777777" w:rsidR="00114D70" w:rsidRDefault="001F3D53">
      <w:pPr>
        <w:pStyle w:val="Bullettext"/>
      </w:pPr>
      <w:r>
        <w:t xml:space="preserve">Provide </w:t>
      </w:r>
      <w:r w:rsidR="00114D70" w:rsidRPr="007D69C5">
        <w:t>GSAP name(s), contact details and dates of appointment.</w:t>
      </w:r>
    </w:p>
    <w:p w14:paraId="14625520" w14:textId="261124CC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6865CC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F160D4B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08A2FA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347171" w14:textId="77777777" w:rsidR="001F3D53" w:rsidRDefault="001F3D53" w:rsidP="00C16BD9">
      <w:pPr>
        <w:pStyle w:val="Bullettext"/>
      </w:pPr>
    </w:p>
    <w:p w14:paraId="24F0C0FD" w14:textId="77777777" w:rsidR="001F3D53" w:rsidRPr="007D69C5" w:rsidRDefault="001F3D53" w:rsidP="00C16BD9">
      <w:pPr>
        <w:pStyle w:val="Bullettext"/>
      </w:pPr>
    </w:p>
    <w:p w14:paraId="60257195" w14:textId="77777777" w:rsidR="001C22E4" w:rsidRDefault="001C22E4" w:rsidP="001C22E4">
      <w:pPr>
        <w:pStyle w:val="Bullettext"/>
      </w:pPr>
      <w:r>
        <w:t>Provide a descriptive s</w:t>
      </w:r>
      <w:r w:rsidRPr="007D69C5">
        <w:t xml:space="preserve">ummary of GSAP </w:t>
      </w:r>
      <w:r>
        <w:t xml:space="preserve">involvement </w:t>
      </w:r>
      <w:r w:rsidRPr="007D69C5">
        <w:t>in the project</w:t>
      </w:r>
      <w:r>
        <w:t xml:space="preserve">, including the involvement of multiple GSAPs or/and GSAPs with multiple project roles. </w:t>
      </w:r>
    </w:p>
    <w:p w14:paraId="248F09D5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7902CD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36D44D2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1F5F7AB" w14:textId="77777777" w:rsidR="001C22E4" w:rsidRDefault="001C22E4" w:rsidP="001C22E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36F1F8" w14:textId="77777777" w:rsidR="004B4DF2" w:rsidRDefault="004B4DF2" w:rsidP="00C16BD9">
      <w:pPr>
        <w:pStyle w:val="Bullettext"/>
      </w:pPr>
    </w:p>
    <w:p w14:paraId="4AED5E0E" w14:textId="77777777" w:rsidR="009858D7" w:rsidRPr="00B84D71" w:rsidRDefault="009858D7" w:rsidP="009858D7">
      <w:pPr>
        <w:pStyle w:val="Bluetext"/>
        <w:spacing w:before="240" w:after="240"/>
        <w:rPr>
          <w:color w:val="000000"/>
          <w:szCs w:val="20"/>
          <w:lang w:val="en-US"/>
        </w:rPr>
      </w:pPr>
      <w:r w:rsidRPr="00B84D71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155"/>
      </w:tblGrid>
      <w:tr w:rsidR="009858D7" w14:paraId="4FA00E97" w14:textId="77777777" w:rsidTr="009858D7">
        <w:tc>
          <w:tcPr>
            <w:tcW w:w="7054" w:type="dxa"/>
            <w:shd w:val="clear" w:color="auto" w:fill="FFE69D"/>
          </w:tcPr>
          <w:p w14:paraId="0F3E2A50" w14:textId="77777777" w:rsidR="009858D7" w:rsidRPr="00B84D71" w:rsidRDefault="009858D7" w:rsidP="00B84D71">
            <w:pPr>
              <w:pStyle w:val="Bluetext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 xml:space="preserve">Supporting Documentation 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189" w:type="dxa"/>
            <w:shd w:val="clear" w:color="auto" w:fill="FFE69D"/>
          </w:tcPr>
          <w:p w14:paraId="5EE9EFC4" w14:textId="77777777" w:rsidR="009858D7" w:rsidRPr="00B84D71" w:rsidRDefault="009858D7" w:rsidP="00B84D7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>Reference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(Page no. or section)</w:t>
            </w:r>
          </w:p>
        </w:tc>
      </w:tr>
      <w:tr w:rsidR="009858D7" w14:paraId="4EE9B6B5" w14:textId="77777777" w:rsidTr="0000328D">
        <w:tc>
          <w:tcPr>
            <w:tcW w:w="7054" w:type="dxa"/>
          </w:tcPr>
          <w:p w14:paraId="4A5C8F45" w14:textId="77777777" w:rsidR="009858D7" w:rsidRDefault="005C2E72" w:rsidP="00B84D71">
            <w:pPr>
              <w:pStyle w:val="Bluetext"/>
              <w:rPr>
                <w:szCs w:val="20"/>
              </w:rPr>
            </w:pPr>
            <w:r>
              <w:t>Letter of appointment from the client or head contractor</w:t>
            </w:r>
          </w:p>
        </w:tc>
        <w:tc>
          <w:tcPr>
            <w:tcW w:w="2189" w:type="dxa"/>
          </w:tcPr>
          <w:p w14:paraId="5BF130CB" w14:textId="77777777" w:rsidR="009858D7" w:rsidRDefault="009858D7" w:rsidP="00B84D7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858D7" w14:paraId="5AB5AA92" w14:textId="77777777" w:rsidTr="0000328D">
        <w:tc>
          <w:tcPr>
            <w:tcW w:w="7054" w:type="dxa"/>
          </w:tcPr>
          <w:p w14:paraId="77132B39" w14:textId="77777777" w:rsidR="009858D7" w:rsidRDefault="009858D7" w:rsidP="00B84D7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189" w:type="dxa"/>
          </w:tcPr>
          <w:p w14:paraId="356E1202" w14:textId="77777777" w:rsidR="009858D7" w:rsidRDefault="009858D7" w:rsidP="00B84D7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1C863B2" w14:textId="77777777" w:rsidR="00331FFF" w:rsidRPr="00C16BD9" w:rsidRDefault="00331FFF" w:rsidP="00C16BD9"/>
    <w:p w14:paraId="5954E636" w14:textId="77777777" w:rsidR="009713A0" w:rsidRDefault="001C55B2">
      <w:pPr>
        <w:pStyle w:val="Heading2"/>
        <w:tabs>
          <w:tab w:val="left" w:pos="2910"/>
        </w:tabs>
      </w:pPr>
      <w:r w:rsidRPr="001C55B2">
        <w:lastRenderedPageBreak/>
        <w:t>DISCUSSION</w:t>
      </w:r>
    </w:p>
    <w:p w14:paraId="29107E8F" w14:textId="1445ACA4" w:rsidR="0062375E" w:rsidRPr="00F21995" w:rsidRDefault="0062375E" w:rsidP="0062375E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66CDB">
        <w:rPr>
          <w:rFonts w:cstheme="minorHAnsi"/>
          <w:color w:val="auto"/>
        </w:rPr>
        <w:t xml:space="preserve">Certified Assessor(s). </w:t>
      </w:r>
    </w:p>
    <w:p w14:paraId="78D3FEB9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EAA1A4" w14:textId="77777777" w:rsidR="008277B9" w:rsidRDefault="008277B9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09002DF" w14:textId="77777777" w:rsidR="0009733F" w:rsidRDefault="0009733F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B9904A" w14:textId="77777777" w:rsidR="0009733F" w:rsidRDefault="0009733F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AD37BD" w14:textId="6813861A" w:rsidR="009858D7" w:rsidRDefault="009858D7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5F400734" w14:textId="77777777" w:rsidR="001C55B2" w:rsidRPr="001C55B2" w:rsidRDefault="001C55B2" w:rsidP="001C55B2">
      <w:pPr>
        <w:pStyle w:val="Heading2"/>
      </w:pPr>
      <w:r w:rsidRPr="001C55B2">
        <w:t>DECLARATION</w:t>
      </w:r>
    </w:p>
    <w:p w14:paraId="366142EA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4C50C97F" w14:textId="77777777" w:rsidR="002E1323" w:rsidRDefault="0015214C" w:rsidP="002E1323">
      <w:pPr>
        <w:rPr>
          <w:rFonts w:cstheme="minorHAnsi"/>
        </w:rPr>
      </w:pPr>
      <w:r>
        <w:rPr>
          <w:rFonts w:cstheme="minorHAnsi"/>
        </w:rPr>
        <w:t>Provide author d</w:t>
      </w:r>
      <w:r w:rsidR="002E1323" w:rsidRPr="008B4275">
        <w:rPr>
          <w:rFonts w:cstheme="minorHAnsi"/>
        </w:rPr>
        <w:t>etails</w:t>
      </w:r>
      <w:r>
        <w:rPr>
          <w:rFonts w:cstheme="minorHAnsi"/>
        </w:rPr>
        <w:t xml:space="preserve">, including name, </w:t>
      </w:r>
      <w:proofErr w:type="gramStart"/>
      <w:r>
        <w:rPr>
          <w:rFonts w:cstheme="minorHAnsi"/>
        </w:rPr>
        <w:t>position</w:t>
      </w:r>
      <w:proofErr w:type="gramEnd"/>
      <w:r>
        <w:rPr>
          <w:rFonts w:cstheme="minorHAnsi"/>
        </w:rPr>
        <w:t xml:space="preserve"> and email address</w:t>
      </w:r>
      <w:r w:rsidR="002E1323" w:rsidRPr="008B4275">
        <w:rPr>
          <w:rFonts w:cstheme="minorHAnsi"/>
        </w:rPr>
        <w:t xml:space="preserve">: </w:t>
      </w:r>
    </w:p>
    <w:p w14:paraId="524EF9B5" w14:textId="77777777" w:rsidR="00F13ACA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7B938B3" w14:textId="77777777" w:rsidR="00802F1A" w:rsidRDefault="00802F1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ACE7629" w14:textId="77777777" w:rsidR="0015214C" w:rsidRDefault="0015214C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D97E1D5" w14:textId="77777777" w:rsidR="00F13ACA" w:rsidRPr="008B4275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6BF612C" w14:textId="77777777" w:rsidR="002E1323" w:rsidRDefault="002E1323" w:rsidP="002E132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6FFC90C" w14:textId="77777777" w:rsidR="00D144BE" w:rsidRDefault="002E1323" w:rsidP="000539C9">
      <w:pPr>
        <w:pStyle w:val="DateIssue"/>
      </w:pPr>
      <w:r w:rsidDel="002E1323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B9062" w14:textId="77777777" w:rsidR="00531D49" w:rsidRDefault="00531D49" w:rsidP="00FA7CA4">
      <w:pPr>
        <w:spacing w:before="0" w:after="0" w:line="240" w:lineRule="auto"/>
      </w:pPr>
      <w:r>
        <w:separator/>
      </w:r>
    </w:p>
  </w:endnote>
  <w:endnote w:type="continuationSeparator" w:id="0">
    <w:p w14:paraId="063C3A58" w14:textId="77777777" w:rsidR="00531D49" w:rsidRDefault="00531D49" w:rsidP="00FA7C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F0F7C" w14:textId="77777777" w:rsidR="00F309B6" w:rsidRDefault="00F309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22B09" w14:textId="7DAE77D2" w:rsidR="00FA7CA4" w:rsidRDefault="00F309B6">
    <w:pPr>
      <w:pStyle w:val="Footer"/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656F7467" wp14:editId="25222038">
          <wp:simplePos x="0" y="0"/>
          <wp:positionH relativeFrom="margin">
            <wp:align>left</wp:align>
          </wp:positionH>
          <wp:positionV relativeFrom="paragraph">
            <wp:posOffset>-47625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1724D" w14:textId="77777777" w:rsidR="00F309B6" w:rsidRDefault="00F309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99F6" w14:textId="77777777" w:rsidR="00531D49" w:rsidRDefault="00531D49" w:rsidP="00FA7CA4">
      <w:pPr>
        <w:spacing w:before="0" w:after="0" w:line="240" w:lineRule="auto"/>
      </w:pPr>
      <w:r>
        <w:separator/>
      </w:r>
    </w:p>
  </w:footnote>
  <w:footnote w:type="continuationSeparator" w:id="0">
    <w:p w14:paraId="424B3DB5" w14:textId="77777777" w:rsidR="00531D49" w:rsidRDefault="00531D49" w:rsidP="00FA7C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0F954" w14:textId="77777777" w:rsidR="00F309B6" w:rsidRDefault="00F309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E963F" w14:textId="11BF35F6" w:rsidR="00E16407" w:rsidRPr="00DE0629" w:rsidRDefault="00E16407" w:rsidP="00E1640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</w:t>
    </w:r>
    <w:r w:rsidR="00CC3A37">
      <w:rPr>
        <w:sz w:val="16"/>
        <w:szCs w:val="16"/>
        <w:lang w:val="en-US"/>
      </w:rPr>
      <w:t>Interiors</w:t>
    </w:r>
    <w:r w:rsidRPr="00DE0629">
      <w:rPr>
        <w:sz w:val="16"/>
        <w:szCs w:val="16"/>
        <w:lang w:val="en-US"/>
      </w:rPr>
      <w:t xml:space="preserve"> </w:t>
    </w:r>
    <w:r w:rsidR="00AE03FF">
      <w:rPr>
        <w:sz w:val="16"/>
        <w:szCs w:val="16"/>
        <w:lang w:val="en-US"/>
      </w:rPr>
      <w:t>NZ</w:t>
    </w:r>
    <w:r w:rsidRPr="00DE0629">
      <w:rPr>
        <w:sz w:val="16"/>
        <w:szCs w:val="16"/>
        <w:lang w:val="en-US"/>
      </w:rPr>
      <w:t>v1</w:t>
    </w:r>
    <w:r w:rsidR="00006C0B">
      <w:rPr>
        <w:sz w:val="16"/>
        <w:szCs w:val="16"/>
        <w:lang w:val="en-US"/>
      </w:rPr>
      <w:t>.</w:t>
    </w:r>
    <w:r w:rsidR="009213A9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AE03FF">
      <w:rPr>
        <w:sz w:val="16"/>
        <w:szCs w:val="16"/>
        <w:lang w:val="en-US"/>
      </w:rPr>
      <w:t>NZ</w:t>
    </w:r>
    <w:r w:rsidR="00766CDB">
      <w:rPr>
        <w:sz w:val="16"/>
        <w:szCs w:val="16"/>
        <w:lang w:val="en-US"/>
      </w:rPr>
      <w:t>v1.</w:t>
    </w:r>
    <w:r w:rsidR="009213A9">
      <w:rPr>
        <w:sz w:val="16"/>
        <w:szCs w:val="16"/>
        <w:lang w:val="en-US"/>
      </w:rPr>
      <w:t>1</w:t>
    </w:r>
  </w:p>
  <w:p w14:paraId="7BC6C5F3" w14:textId="77777777" w:rsidR="00FA7CA4" w:rsidRDefault="00FA7C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A70FE" w14:textId="77777777" w:rsidR="00F309B6" w:rsidRDefault="00F309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8100F5"/>
    <w:multiLevelType w:val="hybridMultilevel"/>
    <w:tmpl w:val="FF32A4C4"/>
    <w:lvl w:ilvl="0" w:tplc="57E8D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A385343"/>
    <w:multiLevelType w:val="multilevel"/>
    <w:tmpl w:val="31026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heading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774198">
    <w:abstractNumId w:val="10"/>
  </w:num>
  <w:num w:numId="2" w16cid:durableId="1494711959">
    <w:abstractNumId w:val="11"/>
  </w:num>
  <w:num w:numId="3" w16cid:durableId="2069260445">
    <w:abstractNumId w:val="12"/>
  </w:num>
  <w:num w:numId="4" w16cid:durableId="190917953">
    <w:abstractNumId w:val="13"/>
  </w:num>
  <w:num w:numId="5" w16cid:durableId="1534417592">
    <w:abstractNumId w:val="14"/>
  </w:num>
  <w:num w:numId="6" w16cid:durableId="217473607">
    <w:abstractNumId w:val="16"/>
  </w:num>
  <w:num w:numId="7" w16cid:durableId="1733115898">
    <w:abstractNumId w:val="23"/>
  </w:num>
  <w:num w:numId="8" w16cid:durableId="1440950923">
    <w:abstractNumId w:val="22"/>
  </w:num>
  <w:num w:numId="9" w16cid:durableId="625160120">
    <w:abstractNumId w:val="31"/>
  </w:num>
  <w:num w:numId="10" w16cid:durableId="1944068366">
    <w:abstractNumId w:val="28"/>
  </w:num>
  <w:num w:numId="11" w16cid:durableId="666977624">
    <w:abstractNumId w:val="26"/>
  </w:num>
  <w:num w:numId="12" w16cid:durableId="511727849">
    <w:abstractNumId w:val="19"/>
  </w:num>
  <w:num w:numId="13" w16cid:durableId="829058745">
    <w:abstractNumId w:val="17"/>
  </w:num>
  <w:num w:numId="14" w16cid:durableId="679817797">
    <w:abstractNumId w:val="18"/>
  </w:num>
  <w:num w:numId="15" w16cid:durableId="2040860109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15297038">
    <w:abstractNumId w:val="9"/>
  </w:num>
  <w:num w:numId="17" w16cid:durableId="439684607">
    <w:abstractNumId w:val="7"/>
  </w:num>
  <w:num w:numId="18" w16cid:durableId="993027829">
    <w:abstractNumId w:val="6"/>
  </w:num>
  <w:num w:numId="19" w16cid:durableId="974486744">
    <w:abstractNumId w:val="5"/>
  </w:num>
  <w:num w:numId="20" w16cid:durableId="1205483220">
    <w:abstractNumId w:val="4"/>
  </w:num>
  <w:num w:numId="21" w16cid:durableId="1347246485">
    <w:abstractNumId w:val="8"/>
  </w:num>
  <w:num w:numId="22" w16cid:durableId="1132125">
    <w:abstractNumId w:val="3"/>
  </w:num>
  <w:num w:numId="23" w16cid:durableId="1749498341">
    <w:abstractNumId w:val="2"/>
  </w:num>
  <w:num w:numId="24" w16cid:durableId="593365059">
    <w:abstractNumId w:val="1"/>
  </w:num>
  <w:num w:numId="25" w16cid:durableId="1885219008">
    <w:abstractNumId w:val="0"/>
  </w:num>
  <w:num w:numId="26" w16cid:durableId="1100611628">
    <w:abstractNumId w:val="33"/>
  </w:num>
  <w:num w:numId="27" w16cid:durableId="555628836">
    <w:abstractNumId w:val="25"/>
  </w:num>
  <w:num w:numId="28" w16cid:durableId="1432120840">
    <w:abstractNumId w:val="20"/>
  </w:num>
  <w:num w:numId="29" w16cid:durableId="210775609">
    <w:abstractNumId w:val="27"/>
  </w:num>
  <w:num w:numId="30" w16cid:durableId="1461650618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1649095551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809513655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373971443">
    <w:abstractNumId w:val="32"/>
  </w:num>
  <w:num w:numId="34" w16cid:durableId="1107847383">
    <w:abstractNumId w:val="34"/>
  </w:num>
  <w:num w:numId="35" w16cid:durableId="1574662478">
    <w:abstractNumId w:val="30"/>
  </w:num>
  <w:num w:numId="36" w16cid:durableId="622034617">
    <w:abstractNumId w:val="30"/>
    <w:lvlOverride w:ilvl="0">
      <w:startOverride w:val="1"/>
    </w:lvlOverride>
  </w:num>
  <w:num w:numId="37" w16cid:durableId="1844121936">
    <w:abstractNumId w:val="30"/>
    <w:lvlOverride w:ilvl="0">
      <w:startOverride w:val="1"/>
    </w:lvlOverride>
  </w:num>
  <w:num w:numId="38" w16cid:durableId="680863849">
    <w:abstractNumId w:val="24"/>
  </w:num>
  <w:num w:numId="39" w16cid:durableId="1131284171">
    <w:abstractNumId w:val="15"/>
  </w:num>
  <w:num w:numId="40" w16cid:durableId="700781432">
    <w:abstractNumId w:val="29"/>
  </w:num>
  <w:num w:numId="41" w16cid:durableId="736169708">
    <w:abstractNumId w:val="30"/>
  </w:num>
  <w:num w:numId="42" w16cid:durableId="4490543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9M5Z3zH/PaLPA1TTS21UkFH/wbVQhm1ph5ExvcYHGbQLgA/biqhVkWoWhhCe9fXUZ1eqZrLft6hvX8BM2M5d9g==" w:salt="IFhUpa9Wg7F3Pt7YvM8oR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3MTK0tDQwMDUyNDdU0lEKTi0uzszPAykwqQUAm8P2VCwAAAA="/>
  </w:docVars>
  <w:rsids>
    <w:rsidRoot w:val="00EF75AF"/>
    <w:rsid w:val="00002594"/>
    <w:rsid w:val="0000328D"/>
    <w:rsid w:val="00006C0B"/>
    <w:rsid w:val="00015B85"/>
    <w:rsid w:val="00017B56"/>
    <w:rsid w:val="00024600"/>
    <w:rsid w:val="0002622D"/>
    <w:rsid w:val="00032251"/>
    <w:rsid w:val="0004044B"/>
    <w:rsid w:val="00041305"/>
    <w:rsid w:val="000414A1"/>
    <w:rsid w:val="000539C9"/>
    <w:rsid w:val="0009733F"/>
    <w:rsid w:val="0010351C"/>
    <w:rsid w:val="00107376"/>
    <w:rsid w:val="00114D70"/>
    <w:rsid w:val="00145EF1"/>
    <w:rsid w:val="0015214C"/>
    <w:rsid w:val="00155FD6"/>
    <w:rsid w:val="00166528"/>
    <w:rsid w:val="001A5CE5"/>
    <w:rsid w:val="001A76C9"/>
    <w:rsid w:val="001C087A"/>
    <w:rsid w:val="001C22E4"/>
    <w:rsid w:val="001C55B2"/>
    <w:rsid w:val="001F3D53"/>
    <w:rsid w:val="00253282"/>
    <w:rsid w:val="0026389D"/>
    <w:rsid w:val="00291D61"/>
    <w:rsid w:val="002C1ACE"/>
    <w:rsid w:val="002E1323"/>
    <w:rsid w:val="0030060A"/>
    <w:rsid w:val="00313F06"/>
    <w:rsid w:val="00331FFF"/>
    <w:rsid w:val="00343B85"/>
    <w:rsid w:val="00385775"/>
    <w:rsid w:val="00386BF8"/>
    <w:rsid w:val="00393C72"/>
    <w:rsid w:val="00397FAD"/>
    <w:rsid w:val="003D2141"/>
    <w:rsid w:val="003E27E5"/>
    <w:rsid w:val="00415DAA"/>
    <w:rsid w:val="00421258"/>
    <w:rsid w:val="0043781D"/>
    <w:rsid w:val="00441FDE"/>
    <w:rsid w:val="00496A33"/>
    <w:rsid w:val="004A01DF"/>
    <w:rsid w:val="004B4DF2"/>
    <w:rsid w:val="004C3471"/>
    <w:rsid w:val="004C6A13"/>
    <w:rsid w:val="004F2472"/>
    <w:rsid w:val="005050C0"/>
    <w:rsid w:val="005205F4"/>
    <w:rsid w:val="00531D49"/>
    <w:rsid w:val="00543FCE"/>
    <w:rsid w:val="00557BB1"/>
    <w:rsid w:val="00577BC6"/>
    <w:rsid w:val="00577D2A"/>
    <w:rsid w:val="00591FCB"/>
    <w:rsid w:val="005959BE"/>
    <w:rsid w:val="005A5019"/>
    <w:rsid w:val="005C2E72"/>
    <w:rsid w:val="005C2F1A"/>
    <w:rsid w:val="005C34D2"/>
    <w:rsid w:val="005C692B"/>
    <w:rsid w:val="005E267B"/>
    <w:rsid w:val="006067A1"/>
    <w:rsid w:val="0062375E"/>
    <w:rsid w:val="00696088"/>
    <w:rsid w:val="006A6503"/>
    <w:rsid w:val="006A7BA4"/>
    <w:rsid w:val="006B1E01"/>
    <w:rsid w:val="006B3D65"/>
    <w:rsid w:val="006B6118"/>
    <w:rsid w:val="006C09EF"/>
    <w:rsid w:val="006D3C47"/>
    <w:rsid w:val="006F7EEA"/>
    <w:rsid w:val="00720B0F"/>
    <w:rsid w:val="00740FF6"/>
    <w:rsid w:val="0075170B"/>
    <w:rsid w:val="007537EB"/>
    <w:rsid w:val="00766CDB"/>
    <w:rsid w:val="007772D5"/>
    <w:rsid w:val="007B23A3"/>
    <w:rsid w:val="00802F1A"/>
    <w:rsid w:val="008277B9"/>
    <w:rsid w:val="00830329"/>
    <w:rsid w:val="00833D8E"/>
    <w:rsid w:val="00841903"/>
    <w:rsid w:val="0086343F"/>
    <w:rsid w:val="008D2570"/>
    <w:rsid w:val="008E2EB8"/>
    <w:rsid w:val="00901C34"/>
    <w:rsid w:val="009173CC"/>
    <w:rsid w:val="009213A9"/>
    <w:rsid w:val="00941D1F"/>
    <w:rsid w:val="009427FF"/>
    <w:rsid w:val="00950859"/>
    <w:rsid w:val="00955DBE"/>
    <w:rsid w:val="009713A0"/>
    <w:rsid w:val="009717DB"/>
    <w:rsid w:val="009858D7"/>
    <w:rsid w:val="009A13BF"/>
    <w:rsid w:val="009A19C5"/>
    <w:rsid w:val="009B074E"/>
    <w:rsid w:val="009B3CDE"/>
    <w:rsid w:val="009E45D5"/>
    <w:rsid w:val="00A11E67"/>
    <w:rsid w:val="00A14DE0"/>
    <w:rsid w:val="00A207CE"/>
    <w:rsid w:val="00A45B94"/>
    <w:rsid w:val="00A519EE"/>
    <w:rsid w:val="00A77B3E"/>
    <w:rsid w:val="00AA2E9F"/>
    <w:rsid w:val="00AB2720"/>
    <w:rsid w:val="00AD7849"/>
    <w:rsid w:val="00AE03FF"/>
    <w:rsid w:val="00AF437B"/>
    <w:rsid w:val="00B04026"/>
    <w:rsid w:val="00B16241"/>
    <w:rsid w:val="00B43004"/>
    <w:rsid w:val="00B52C3F"/>
    <w:rsid w:val="00B56449"/>
    <w:rsid w:val="00B7644C"/>
    <w:rsid w:val="00B96BAF"/>
    <w:rsid w:val="00BC1D56"/>
    <w:rsid w:val="00BF73E2"/>
    <w:rsid w:val="00C06FC1"/>
    <w:rsid w:val="00C16BD9"/>
    <w:rsid w:val="00C172F4"/>
    <w:rsid w:val="00C320E7"/>
    <w:rsid w:val="00C47D84"/>
    <w:rsid w:val="00CA175C"/>
    <w:rsid w:val="00CC13DA"/>
    <w:rsid w:val="00CC3A37"/>
    <w:rsid w:val="00CE2E0F"/>
    <w:rsid w:val="00D144BE"/>
    <w:rsid w:val="00D15333"/>
    <w:rsid w:val="00D20DA9"/>
    <w:rsid w:val="00D34A57"/>
    <w:rsid w:val="00D37387"/>
    <w:rsid w:val="00D55E65"/>
    <w:rsid w:val="00D70E27"/>
    <w:rsid w:val="00D80EAC"/>
    <w:rsid w:val="00D872AC"/>
    <w:rsid w:val="00DA27D3"/>
    <w:rsid w:val="00DE0218"/>
    <w:rsid w:val="00DF0E45"/>
    <w:rsid w:val="00E15F6B"/>
    <w:rsid w:val="00E16407"/>
    <w:rsid w:val="00E516CC"/>
    <w:rsid w:val="00E52F47"/>
    <w:rsid w:val="00E63EF6"/>
    <w:rsid w:val="00E94CF6"/>
    <w:rsid w:val="00EC4E1C"/>
    <w:rsid w:val="00ED52DA"/>
    <w:rsid w:val="00EE0752"/>
    <w:rsid w:val="00EF70BD"/>
    <w:rsid w:val="00EF75AF"/>
    <w:rsid w:val="00F06BB8"/>
    <w:rsid w:val="00F13ACA"/>
    <w:rsid w:val="00F309B6"/>
    <w:rsid w:val="00F43E46"/>
    <w:rsid w:val="00F93D08"/>
    <w:rsid w:val="00F96634"/>
    <w:rsid w:val="00F97EFA"/>
    <w:rsid w:val="00FA7CA4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BD7B0A"/>
  <w15:docId w15:val="{72CA770A-1147-41E6-A4C5-2F90E140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C06FC1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C16BD9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C06FC1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C06FC1"/>
    <w:pPr>
      <w:keepNext/>
      <w:numPr>
        <w:numId w:val="35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C06FC1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C06FC1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C06FC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06FC1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06FC1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C06FC1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06FC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06FC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06FC1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06FC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C22E4"/>
    <w:pPr>
      <w:ind w:left="360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1C22E4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locked/>
    <w:rsid w:val="00C0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C06FC1"/>
    <w:rPr>
      <w:i/>
    </w:rPr>
  </w:style>
  <w:style w:type="paragraph" w:styleId="List">
    <w:name w:val="List"/>
    <w:basedOn w:val="Normal"/>
    <w:rsid w:val="00C06FC1"/>
    <w:pPr>
      <w:numPr>
        <w:numId w:val="26"/>
      </w:numPr>
    </w:pPr>
  </w:style>
  <w:style w:type="character" w:customStyle="1" w:styleId="StyleBold">
    <w:name w:val="Style Bold"/>
    <w:basedOn w:val="DefaultParagraphFont"/>
    <w:rsid w:val="00C06FC1"/>
    <w:rPr>
      <w:b/>
      <w:bCs/>
    </w:rPr>
  </w:style>
  <w:style w:type="table" w:styleId="Table3Deffects1">
    <w:name w:val="Table 3D effects 1"/>
    <w:basedOn w:val="TableNormal"/>
    <w:locked/>
    <w:rsid w:val="00C06FC1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06FC1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C06FC1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C06FC1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Heading1Char">
    <w:name w:val="Heading 1 Char"/>
    <w:aliases w:val="Credit Name Char"/>
    <w:basedOn w:val="DefaultParagraphFont"/>
    <w:link w:val="Heading1"/>
    <w:rsid w:val="00C16BD9"/>
    <w:rPr>
      <w:rFonts w:ascii="Arial" w:eastAsia="Calibri" w:hAnsi="Arial" w:cs="Arial"/>
      <w:caps/>
      <w:noProof/>
      <w:color w:val="FFC10E"/>
      <w:sz w:val="44"/>
      <w:szCs w:val="44"/>
      <w:lang w:val="en-AU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A7CA4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06FC1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C06FC1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Numberedheading">
    <w:name w:val="Numbered heading"/>
    <w:basedOn w:val="Heading2"/>
    <w:autoRedefine/>
    <w:qFormat/>
    <w:rsid w:val="0004044B"/>
    <w:pPr>
      <w:keepLines/>
      <w:numPr>
        <w:ilvl w:val="1"/>
        <w:numId w:val="40"/>
      </w:numPr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character" w:styleId="CommentReference">
    <w:name w:val="annotation reference"/>
    <w:basedOn w:val="DefaultParagraphFont"/>
    <w:semiHidden/>
    <w:unhideWhenUsed/>
    <w:locked/>
    <w:rsid w:val="00A11E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A11E6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1E67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A11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1E67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9213A9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4EC005-937F-44CF-9D59-E1B804D2F2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2B329-1404-4022-9AAF-980C7BB2C6C9}">
  <ds:schemaRefs>
    <ds:schemaRef ds:uri="a5091d4f-8901-46df-85f4-029614b39d2e"/>
    <ds:schemaRef ds:uri="52985c86-f8c2-4ffb-9ed4-056f10e7bf99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F62BBE2-0A4E-4D58-A7CF-92EB91A455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D97938-C869-4FB6-83EF-3ED5CD4D5156}"/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66</TotalTime>
  <Pages>3</Pages>
  <Words>339</Words>
  <Characters>2492</Characters>
  <Application>Microsoft Office Word</Application>
  <DocSecurity>0</DocSecurity>
  <Lines>249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29</cp:revision>
  <cp:lastPrinted>1900-12-31T14:00:00Z</cp:lastPrinted>
  <dcterms:created xsi:type="dcterms:W3CDTF">2016-12-02T04:20:00Z</dcterms:created>
  <dcterms:modified xsi:type="dcterms:W3CDTF">2022-10-10T21:23:00Z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